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10065" w:type="dxa"/>
        <w:tblInd w:w="108" w:type="dxa"/>
        <w:tblLook w:val="01E0" w:firstRow="1" w:lastRow="1" w:firstColumn="1" w:lastColumn="1" w:noHBand="0" w:noVBand="0"/>
      </w:tblPr>
      <w:tblGrid>
        <w:gridCol w:w="5103"/>
        <w:gridCol w:w="4962"/>
      </w:tblGrid>
      <w:tr w:rsidR="00DE7BED" w:rsidRPr="002E571A" w:rsidTr="0038610D">
        <w:trPr>
          <w:trHeight w:val="369"/>
        </w:trPr>
        <w:tc>
          <w:tcPr>
            <w:tcW w:w="5103" w:type="dxa"/>
          </w:tcPr>
          <w:p w:rsidR="00DE7BED" w:rsidRPr="002E571A" w:rsidRDefault="00DE7BED" w:rsidP="008C363A">
            <w:pPr>
              <w:tabs>
                <w:tab w:val="left" w:pos="4606"/>
              </w:tabs>
              <w:ind w:right="353"/>
              <w:rPr>
                <w:rFonts w:cs="Arial"/>
              </w:rPr>
            </w:pPr>
          </w:p>
        </w:tc>
        <w:tc>
          <w:tcPr>
            <w:tcW w:w="4962"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38610D">
        <w:trPr>
          <w:trHeight w:val="369"/>
        </w:trPr>
        <w:tc>
          <w:tcPr>
            <w:tcW w:w="5103" w:type="dxa"/>
          </w:tcPr>
          <w:p w:rsidR="00DE7BED" w:rsidRPr="002E571A" w:rsidRDefault="00DE7BED" w:rsidP="008C363A">
            <w:pPr>
              <w:ind w:right="-72"/>
              <w:rPr>
                <w:rFonts w:cs="Arial"/>
              </w:rPr>
            </w:pPr>
          </w:p>
        </w:tc>
        <w:tc>
          <w:tcPr>
            <w:tcW w:w="4962"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38610D">
        <w:trPr>
          <w:trHeight w:val="391"/>
        </w:trPr>
        <w:tc>
          <w:tcPr>
            <w:tcW w:w="5103" w:type="dxa"/>
          </w:tcPr>
          <w:p w:rsidR="00DE7BED" w:rsidRPr="002E571A" w:rsidRDefault="00DE7BED" w:rsidP="008C363A">
            <w:pPr>
              <w:rPr>
                <w:rFonts w:cs="Arial"/>
              </w:rPr>
            </w:pPr>
          </w:p>
        </w:tc>
        <w:tc>
          <w:tcPr>
            <w:tcW w:w="4962" w:type="dxa"/>
          </w:tcPr>
          <w:p w:rsidR="00DE7BED" w:rsidRPr="002E571A" w:rsidRDefault="00DE7BED" w:rsidP="0038610D">
            <w:pPr>
              <w:jc w:val="right"/>
              <w:rPr>
                <w:rFonts w:cs="Arial"/>
              </w:rPr>
            </w:pPr>
            <w:r w:rsidRPr="002E571A">
              <w:rPr>
                <w:rFonts w:cs="Arial"/>
                <w:szCs w:val="22"/>
              </w:rPr>
              <w:t xml:space="preserve">Протокол  № </w:t>
            </w:r>
            <w:r w:rsidR="0038610D">
              <w:rPr>
                <w:rFonts w:cs="Arial"/>
                <w:szCs w:val="22"/>
              </w:rPr>
              <w:t>137</w:t>
            </w:r>
          </w:p>
        </w:tc>
      </w:tr>
      <w:tr w:rsidR="00DE7BED" w:rsidRPr="002E571A" w:rsidTr="0038610D">
        <w:trPr>
          <w:trHeight w:val="391"/>
        </w:trPr>
        <w:tc>
          <w:tcPr>
            <w:tcW w:w="5103" w:type="dxa"/>
          </w:tcPr>
          <w:p w:rsidR="00DE7BED" w:rsidRPr="002E571A" w:rsidRDefault="00DE7BED" w:rsidP="008C363A">
            <w:pPr>
              <w:rPr>
                <w:rFonts w:cs="Arial"/>
              </w:rPr>
            </w:pPr>
          </w:p>
        </w:tc>
        <w:tc>
          <w:tcPr>
            <w:tcW w:w="4962" w:type="dxa"/>
          </w:tcPr>
          <w:p w:rsidR="00DE7BED" w:rsidRPr="002E571A" w:rsidRDefault="00DE7BED" w:rsidP="0038610D">
            <w:pPr>
              <w:jc w:val="right"/>
              <w:rPr>
                <w:rFonts w:cs="Arial"/>
              </w:rPr>
            </w:pPr>
            <w:r w:rsidRPr="002E571A">
              <w:rPr>
                <w:rFonts w:cs="Arial"/>
                <w:szCs w:val="22"/>
              </w:rPr>
              <w:t>«</w:t>
            </w:r>
            <w:r w:rsidR="0038610D">
              <w:rPr>
                <w:rFonts w:cs="Arial"/>
                <w:szCs w:val="22"/>
              </w:rPr>
              <w:t>25</w:t>
            </w:r>
            <w:r w:rsidRPr="002E571A">
              <w:rPr>
                <w:rFonts w:cs="Arial"/>
                <w:szCs w:val="22"/>
              </w:rPr>
              <w:t xml:space="preserve">» </w:t>
            </w:r>
            <w:r w:rsidR="0038610D">
              <w:rPr>
                <w:rFonts w:cs="Arial"/>
                <w:szCs w:val="22"/>
              </w:rPr>
              <w:t>июля 2018</w:t>
            </w:r>
            <w:r w:rsidRPr="002E571A">
              <w:rPr>
                <w:rFonts w:cs="Arial"/>
                <w:szCs w:val="22"/>
              </w:rPr>
              <w:t xml:space="preserve"> г.</w:t>
            </w:r>
          </w:p>
        </w:tc>
      </w:tr>
    </w:tbl>
    <w:p w:rsidR="0038610D" w:rsidRDefault="0038610D" w:rsidP="0038610D">
      <w:pPr>
        <w:rPr>
          <w:rFonts w:cs="Arial"/>
          <w:szCs w:val="22"/>
        </w:rPr>
      </w:pPr>
    </w:p>
    <w:p w:rsidR="00DE7BED" w:rsidRDefault="00A03AA2" w:rsidP="0038610D">
      <w:pPr>
        <w:rPr>
          <w:rFonts w:cs="Arial"/>
          <w:sz w:val="16"/>
          <w:szCs w:val="16"/>
        </w:rPr>
      </w:pPr>
      <w:r w:rsidRPr="00D64AA9">
        <w:rPr>
          <w:rFonts w:cs="Arial"/>
          <w:szCs w:val="22"/>
        </w:rPr>
        <w:t xml:space="preserve">ПДО </w:t>
      </w:r>
      <w:r w:rsidRPr="00256154">
        <w:rPr>
          <w:rFonts w:cs="Arial"/>
          <w:szCs w:val="22"/>
        </w:rPr>
        <w:t>№</w:t>
      </w:r>
      <w:r w:rsidR="0038610D">
        <w:rPr>
          <w:rFonts w:cs="Arial"/>
          <w:szCs w:val="22"/>
        </w:rPr>
        <w:t xml:space="preserve"> </w:t>
      </w:r>
      <w:r w:rsidR="00256154" w:rsidRPr="00256154">
        <w:rPr>
          <w:rFonts w:cs="Arial"/>
          <w:szCs w:val="22"/>
        </w:rPr>
        <w:t>342</w:t>
      </w:r>
      <w:r w:rsidR="00362455" w:rsidRPr="00256154">
        <w:rPr>
          <w:rFonts w:cs="Arial"/>
          <w:szCs w:val="22"/>
        </w:rPr>
        <w:t>-</w:t>
      </w:r>
      <w:r w:rsidRPr="00256154">
        <w:rPr>
          <w:rFonts w:cs="Arial"/>
          <w:szCs w:val="22"/>
        </w:rPr>
        <w:t>КР-201</w:t>
      </w:r>
      <w:r w:rsidR="00BD3FA6" w:rsidRPr="00256154">
        <w:rPr>
          <w:rFonts w:cs="Arial"/>
          <w:szCs w:val="22"/>
        </w:rPr>
        <w:t>8</w:t>
      </w:r>
      <w:r w:rsidRPr="009D5D87">
        <w:rPr>
          <w:rFonts w:cs="Arial"/>
          <w:szCs w:val="22"/>
        </w:rPr>
        <w:t xml:space="preserve"> от</w:t>
      </w:r>
      <w:r w:rsidRPr="005F56FA">
        <w:rPr>
          <w:rFonts w:cs="Arial"/>
          <w:szCs w:val="22"/>
        </w:rPr>
        <w:t xml:space="preserve"> </w:t>
      </w:r>
      <w:r w:rsidR="0038610D">
        <w:rPr>
          <w:rFonts w:cs="Arial"/>
          <w:szCs w:val="22"/>
        </w:rPr>
        <w:t>26.07.2018 г.</w:t>
      </w:r>
    </w:p>
    <w:p w:rsidR="007D6C8C" w:rsidRPr="001D2186" w:rsidRDefault="00DE7BED" w:rsidP="0038610D">
      <w:pPr>
        <w:ind w:firstLine="708"/>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1A1DDF" w:rsidRPr="001A1DDF">
        <w:rPr>
          <w:rFonts w:cs="Arial"/>
          <w:b/>
          <w:szCs w:val="22"/>
        </w:rPr>
        <w:t>оказание услуги по проведению независимой оценки пожарного риска (аудит пожарной безопасности) объектов защиты ОАО «Славнефть-ЯНОС»</w:t>
      </w:r>
      <w:r w:rsidR="00FB096F" w:rsidRPr="00235377">
        <w:rPr>
          <w:rFonts w:cs="Arial"/>
          <w:b/>
          <w:szCs w:val="22"/>
        </w:rPr>
        <w:t>.</w:t>
      </w:r>
      <w:r w:rsidR="00B64ABC" w:rsidRPr="00B64ABC">
        <w:rPr>
          <w:rFonts w:cs="Arial"/>
          <w:b/>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w:t>
      </w:r>
      <w:r w:rsidR="00787348" w:rsidRPr="001D2186">
        <w:rPr>
          <w:rFonts w:cs="Arial"/>
          <w:szCs w:val="22"/>
        </w:rPr>
        <w:t>контрагента, предложившего</w:t>
      </w:r>
      <w:r w:rsidRPr="001D2186">
        <w:rPr>
          <w:rFonts w:cs="Arial"/>
          <w:szCs w:val="22"/>
        </w:rPr>
        <w:t xml:space="preserve">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E0582" w:rsidRPr="000D57D0">
        <w:rPr>
          <w:rFonts w:cs="Arial"/>
          <w:szCs w:val="22"/>
        </w:rPr>
        <w:t xml:space="preserve">наименьшая стоимость </w:t>
      </w:r>
      <w:r w:rsidR="001A1DDF">
        <w:rPr>
          <w:rFonts w:cs="Arial"/>
          <w:szCs w:val="22"/>
        </w:rPr>
        <w:t>услуг</w:t>
      </w:r>
      <w:r w:rsidR="00FB096F">
        <w:rPr>
          <w:rFonts w:cs="Arial"/>
          <w:szCs w:val="22"/>
        </w:rPr>
        <w:t>.</w:t>
      </w:r>
    </w:p>
    <w:p w:rsidR="00DE7BED"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w:t>
      </w:r>
      <w:r w:rsidR="009B5C0D">
        <w:rPr>
          <w:rFonts w:cs="Arial"/>
          <w:szCs w:val="22"/>
        </w:rPr>
        <w:t xml:space="preserve">Протокол разногласий, полученный от участника закупки в </w:t>
      </w:r>
      <w:r w:rsidR="00D03E57">
        <w:rPr>
          <w:rFonts w:cs="Arial"/>
          <w:szCs w:val="22"/>
        </w:rPr>
        <w:t>составе коммерческой/улучшенной коммерческой части, в рамках проведения двухэтапного тендера, Обществом к рассмотрению не принима</w:t>
      </w:r>
      <w:r w:rsidR="002F64EF">
        <w:rPr>
          <w:rFonts w:cs="Arial"/>
          <w:szCs w:val="22"/>
        </w:rPr>
        <w:t>е</w:t>
      </w:r>
      <w:r w:rsidR="00D03E57">
        <w:rPr>
          <w:rFonts w:cs="Arial"/>
          <w:szCs w:val="22"/>
        </w:rPr>
        <w:t xml:space="preserve">тся. </w:t>
      </w:r>
      <w:r w:rsidRPr="002E571A">
        <w:rPr>
          <w:rFonts w:cs="Arial"/>
          <w:szCs w:val="22"/>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w:t>
      </w:r>
      <w:r w:rsidRPr="002E571A">
        <w:lastRenderedPageBreak/>
        <w:t>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2F64EF" w:rsidP="002F64EF">
      <w:pPr>
        <w:pStyle w:val="a5"/>
        <w:numPr>
          <w:ilvl w:val="0"/>
          <w:numId w:val="0"/>
        </w:numPr>
        <w:tabs>
          <w:tab w:val="left" w:pos="284"/>
        </w:tabs>
        <w:ind w:firstLine="709"/>
      </w:pPr>
      <w:r w:rsidRPr="002F64EF">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54605" w:rsidRPr="00636491">
        <w:t>.</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w:t>
      </w:r>
      <w:r w:rsidRPr="00D64AA9">
        <w:rPr>
          <w:rFonts w:cs="Arial"/>
          <w:szCs w:val="22"/>
        </w:rPr>
        <w:t xml:space="preserve">акцепта до </w:t>
      </w:r>
      <w:r w:rsidR="00235377">
        <w:rPr>
          <w:rFonts w:cs="Arial"/>
          <w:b/>
          <w:szCs w:val="22"/>
        </w:rPr>
        <w:t>31</w:t>
      </w:r>
      <w:r w:rsidR="00230908" w:rsidRPr="00D64AA9">
        <w:rPr>
          <w:rFonts w:cs="Arial"/>
          <w:b/>
          <w:szCs w:val="22"/>
        </w:rPr>
        <w:t xml:space="preserve"> </w:t>
      </w:r>
      <w:r w:rsidR="00235377">
        <w:rPr>
          <w:rFonts w:cs="Arial"/>
          <w:b/>
          <w:szCs w:val="22"/>
        </w:rPr>
        <w:t>октября</w:t>
      </w:r>
      <w:r w:rsidR="00230908" w:rsidRPr="00D64AA9">
        <w:rPr>
          <w:rFonts w:cs="Arial"/>
          <w:b/>
          <w:szCs w:val="22"/>
        </w:rPr>
        <w:t xml:space="preserve"> 201</w:t>
      </w:r>
      <w:r w:rsidR="003E5888" w:rsidRPr="00D64AA9">
        <w:rPr>
          <w:rFonts w:cs="Arial"/>
          <w:b/>
          <w:szCs w:val="22"/>
        </w:rPr>
        <w:t>8</w:t>
      </w:r>
      <w:r w:rsidR="00230908" w:rsidRPr="00D64AA9">
        <w:rPr>
          <w:rFonts w:cs="Arial"/>
          <w:b/>
          <w:szCs w:val="22"/>
        </w:rPr>
        <w:t xml:space="preserve"> г.</w:t>
      </w:r>
      <w:r w:rsidRPr="00D64AA9">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0548CD" w:rsidRPr="0067773E" w:rsidRDefault="000548CD" w:rsidP="000548CD">
      <w:pPr>
        <w:numPr>
          <w:ilvl w:val="0"/>
          <w:numId w:val="2"/>
        </w:numPr>
        <w:tabs>
          <w:tab w:val="left" w:pos="1418"/>
        </w:tabs>
        <w:ind w:left="1418" w:hanging="341"/>
        <w:jc w:val="both"/>
        <w:rPr>
          <w:rFonts w:cs="Arial"/>
          <w:szCs w:val="22"/>
        </w:rPr>
      </w:pPr>
      <w:r w:rsidRPr="0067773E">
        <w:rPr>
          <w:rFonts w:cs="Arial"/>
          <w:szCs w:val="22"/>
        </w:rPr>
        <w:t xml:space="preserve">Подписанный договор (Форма №3) с Приложениями к нему, без указания стоимости </w:t>
      </w:r>
      <w:r w:rsidR="006B40A6">
        <w:rPr>
          <w:rFonts w:cs="Arial"/>
          <w:szCs w:val="22"/>
        </w:rPr>
        <w:t>услуг</w:t>
      </w:r>
      <w:r w:rsidRPr="0067773E">
        <w:rPr>
          <w:rFonts w:cs="Arial"/>
          <w:szCs w:val="22"/>
        </w:rPr>
        <w:t xml:space="preserve"> </w:t>
      </w:r>
      <w:r w:rsidR="0067773E" w:rsidRPr="0067773E">
        <w:rPr>
          <w:rFonts w:cs="Arial"/>
          <w:szCs w:val="22"/>
        </w:rPr>
        <w:t xml:space="preserve">п. 2.1 договора и </w:t>
      </w:r>
      <w:r w:rsidRPr="0067773E">
        <w:rPr>
          <w:rFonts w:cs="Arial"/>
          <w:szCs w:val="22"/>
        </w:rPr>
        <w:t xml:space="preserve">в </w:t>
      </w:r>
      <w:r w:rsidR="0090389F" w:rsidRPr="0067773E">
        <w:rPr>
          <w:rFonts w:cs="Arial"/>
          <w:szCs w:val="22"/>
        </w:rPr>
        <w:t>Приложении №</w:t>
      </w:r>
      <w:r w:rsidR="0067773E" w:rsidRPr="0067773E">
        <w:rPr>
          <w:rFonts w:cs="Arial"/>
          <w:szCs w:val="22"/>
        </w:rPr>
        <w:t>2</w:t>
      </w:r>
      <w:r w:rsidR="0090389F" w:rsidRPr="0067773E">
        <w:rPr>
          <w:rFonts w:cs="Arial"/>
          <w:szCs w:val="22"/>
        </w:rPr>
        <w:t xml:space="preserve"> к договору</w:t>
      </w:r>
      <w:r w:rsidRPr="0067773E">
        <w:rPr>
          <w:rFonts w:cs="Arial"/>
          <w:szCs w:val="22"/>
        </w:rPr>
        <w:t>, подписанные и скрепленные печатью организации в редакции Заказчика, в 2-х экземплярах;</w:t>
      </w:r>
    </w:p>
    <w:p w:rsidR="003F4095" w:rsidRDefault="003F4095" w:rsidP="003F4095">
      <w:pPr>
        <w:pStyle w:val="ac"/>
        <w:numPr>
          <w:ilvl w:val="0"/>
          <w:numId w:val="2"/>
        </w:numPr>
        <w:tabs>
          <w:tab w:val="left" w:pos="1418"/>
        </w:tabs>
        <w:ind w:left="1418" w:hanging="341"/>
        <w:contextualSpacing w:val="0"/>
        <w:jc w:val="both"/>
        <w:rPr>
          <w:rFonts w:cs="Arial"/>
          <w:szCs w:val="22"/>
        </w:rPr>
      </w:pPr>
      <w:r w:rsidRPr="006F6309">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B10641" w:rsidRPr="00B10641" w:rsidRDefault="00B10641" w:rsidP="00B10641">
      <w:pPr>
        <w:pStyle w:val="ac"/>
        <w:numPr>
          <w:ilvl w:val="0"/>
          <w:numId w:val="2"/>
        </w:numPr>
        <w:tabs>
          <w:tab w:val="left" w:pos="1418"/>
        </w:tabs>
        <w:ind w:left="1418" w:hanging="341"/>
        <w:contextualSpacing w:val="0"/>
        <w:jc w:val="both"/>
        <w:rPr>
          <w:rFonts w:cs="Arial"/>
          <w:szCs w:val="22"/>
        </w:rPr>
      </w:pPr>
      <w:r w:rsidRPr="00B10641">
        <w:rPr>
          <w:rFonts w:cs="Arial"/>
          <w:szCs w:val="22"/>
        </w:rPr>
        <w:t>Копия действующего свидетельства об аккредитации на осуществление деятельности по обследованию объектов защиты, проведению расчетов по оценке пожарного риска, подготовка вывода о выполнении (невыполнении) условий соответствия объекта защиты требованиям пожарной безопасности и разработка мер по обеспечению выполнения условий, при которых объект защиты будет соответствовать требованиям пожарной безопасности.</w:t>
      </w:r>
      <w:r w:rsidRPr="00B10641">
        <w:rPr>
          <w:rFonts w:cs="Arial"/>
          <w:b/>
          <w:szCs w:val="22"/>
        </w:rPr>
        <w:t xml:space="preserve"> Документ предоставляется контрагентом </w:t>
      </w:r>
      <w:r w:rsidRPr="00B10641">
        <w:rPr>
          <w:rFonts w:cs="Arial"/>
          <w:b/>
          <w:szCs w:val="22"/>
          <w:u w:val="single"/>
        </w:rPr>
        <w:t>только в электронном виде</w:t>
      </w:r>
      <w:r w:rsidRPr="00B10641">
        <w:rPr>
          <w:rFonts w:cs="Arial"/>
          <w:b/>
          <w:szCs w:val="22"/>
        </w:rPr>
        <w:t xml:space="preserve"> на электронном носителе;</w:t>
      </w:r>
    </w:p>
    <w:p w:rsidR="00B10641" w:rsidRPr="00B10641" w:rsidRDefault="00B10641" w:rsidP="00B10641">
      <w:pPr>
        <w:pStyle w:val="ac"/>
        <w:numPr>
          <w:ilvl w:val="0"/>
          <w:numId w:val="2"/>
        </w:numPr>
        <w:tabs>
          <w:tab w:val="left" w:pos="1418"/>
        </w:tabs>
        <w:ind w:left="1418" w:hanging="341"/>
        <w:contextualSpacing w:val="0"/>
        <w:jc w:val="both"/>
        <w:rPr>
          <w:rFonts w:cs="Arial"/>
          <w:szCs w:val="22"/>
        </w:rPr>
      </w:pPr>
      <w:r w:rsidRPr="00B10641">
        <w:rPr>
          <w:rFonts w:cs="Arial"/>
          <w:szCs w:val="22"/>
        </w:rPr>
        <w:t>Копии сертификатов соответствия требованиям ГОСТ ИСО 9001-2015, ИСО 14001-2007, OHSAS 18001-2007.</w:t>
      </w:r>
      <w:r w:rsidRPr="00B10641">
        <w:rPr>
          <w:rFonts w:cs="Arial"/>
          <w:b/>
          <w:szCs w:val="22"/>
        </w:rPr>
        <w:t xml:space="preserve"> Документ предоставляется контрагентом </w:t>
      </w:r>
      <w:r w:rsidRPr="00B10641">
        <w:rPr>
          <w:rFonts w:cs="Arial"/>
          <w:b/>
          <w:szCs w:val="22"/>
          <w:u w:val="single"/>
        </w:rPr>
        <w:t>только в электронном виде</w:t>
      </w:r>
      <w:r w:rsidRPr="00B10641">
        <w:rPr>
          <w:rFonts w:cs="Arial"/>
          <w:b/>
          <w:szCs w:val="22"/>
        </w:rPr>
        <w:t xml:space="preserve"> на электронном носителе;</w:t>
      </w:r>
    </w:p>
    <w:p w:rsidR="00906CE8" w:rsidRPr="00B10641" w:rsidRDefault="00B10641" w:rsidP="003F4095">
      <w:pPr>
        <w:pStyle w:val="ac"/>
        <w:numPr>
          <w:ilvl w:val="0"/>
          <w:numId w:val="2"/>
        </w:numPr>
        <w:tabs>
          <w:tab w:val="left" w:pos="1418"/>
        </w:tabs>
        <w:ind w:left="1418" w:hanging="341"/>
        <w:contextualSpacing w:val="0"/>
        <w:jc w:val="both"/>
        <w:rPr>
          <w:rFonts w:cs="Arial"/>
          <w:szCs w:val="22"/>
        </w:rPr>
      </w:pPr>
      <w:r w:rsidRPr="00B10641">
        <w:rPr>
          <w:rFonts w:cs="Arial"/>
          <w:szCs w:val="22"/>
        </w:rPr>
        <w:t xml:space="preserve">Справка об опыте работы на опасных производственных объектах за последние три года за подписью руководителя организации </w:t>
      </w:r>
      <w:r w:rsidR="009D28EF">
        <w:rPr>
          <w:rFonts w:cs="Arial"/>
          <w:szCs w:val="22"/>
        </w:rPr>
        <w:t xml:space="preserve">(Форма 7), </w:t>
      </w:r>
      <w:r w:rsidRPr="00B10641">
        <w:rPr>
          <w:rFonts w:cs="Arial"/>
          <w:szCs w:val="22"/>
        </w:rPr>
        <w:t>с обязательным приложением копий титульных листов договоров)</w:t>
      </w:r>
      <w:r>
        <w:rPr>
          <w:rFonts w:cs="Arial"/>
          <w:szCs w:val="22"/>
        </w:rPr>
        <w:t>.</w:t>
      </w:r>
      <w:r w:rsidRPr="00B10641">
        <w:rPr>
          <w:rFonts w:cs="Arial"/>
          <w:b/>
          <w:szCs w:val="22"/>
        </w:rPr>
        <w:t xml:space="preserve"> Документ предоставляется контрагентом </w:t>
      </w:r>
      <w:r w:rsidRPr="00B10641">
        <w:rPr>
          <w:rFonts w:cs="Arial"/>
          <w:b/>
          <w:szCs w:val="22"/>
          <w:u w:val="single"/>
        </w:rPr>
        <w:t>только в электронном виде</w:t>
      </w:r>
      <w:r w:rsidRPr="00B10641">
        <w:rPr>
          <w:rFonts w:cs="Arial"/>
          <w:b/>
          <w:szCs w:val="22"/>
        </w:rPr>
        <w:t xml:space="preserve"> на электронном носителе;</w:t>
      </w:r>
    </w:p>
    <w:p w:rsidR="006F6309" w:rsidRPr="009D28EF" w:rsidRDefault="006F6309" w:rsidP="006F6309">
      <w:pPr>
        <w:pStyle w:val="ac"/>
        <w:numPr>
          <w:ilvl w:val="0"/>
          <w:numId w:val="2"/>
        </w:numPr>
        <w:tabs>
          <w:tab w:val="left" w:pos="1418"/>
        </w:tabs>
        <w:ind w:left="1418" w:hanging="341"/>
        <w:contextualSpacing w:val="0"/>
        <w:jc w:val="both"/>
        <w:rPr>
          <w:szCs w:val="22"/>
        </w:rPr>
      </w:pPr>
      <w:r w:rsidRPr="009D28EF">
        <w:rPr>
          <w:szCs w:val="22"/>
        </w:rPr>
        <w:t xml:space="preserve">Справка о кадровых ресурсах для </w:t>
      </w:r>
      <w:r w:rsidR="006B40A6">
        <w:rPr>
          <w:szCs w:val="22"/>
        </w:rPr>
        <w:t>оказания услуг</w:t>
      </w:r>
      <w:r w:rsidRPr="009D28EF">
        <w:rPr>
          <w:szCs w:val="22"/>
        </w:rPr>
        <w:t xml:space="preserve"> по предмету закупки, не задействованных на период выполнения работ на других объектах, за подписью руководителя организации (Форма 8)</w:t>
      </w:r>
      <w:r w:rsidR="0090451E" w:rsidRPr="009D28EF">
        <w:rPr>
          <w:szCs w:val="22"/>
        </w:rPr>
        <w:t xml:space="preserve"> с обязательным приложением </w:t>
      </w:r>
      <w:r w:rsidR="009D28EF" w:rsidRPr="009D28EF">
        <w:rPr>
          <w:szCs w:val="22"/>
        </w:rPr>
        <w:t>копий свидетельств специалистов об аккредитации на осуществление деятельности по обследованию объектов защиты, проведению расчетов, по оценке пожарного риска</w:t>
      </w:r>
      <w:r w:rsidR="005843B4" w:rsidRPr="009D28EF">
        <w:rPr>
          <w:szCs w:val="22"/>
        </w:rPr>
        <w:t>.</w:t>
      </w:r>
      <w:r w:rsidR="005843B4" w:rsidRPr="009D28EF">
        <w:rPr>
          <w:rFonts w:cs="Arial"/>
          <w:b/>
          <w:szCs w:val="22"/>
        </w:rPr>
        <w:t xml:space="preserve"> </w:t>
      </w:r>
      <w:r w:rsidRPr="009D28EF">
        <w:rPr>
          <w:rFonts w:cs="Arial"/>
          <w:b/>
          <w:szCs w:val="22"/>
        </w:rPr>
        <w:t xml:space="preserve">Документ предоставляется контрагентом </w:t>
      </w:r>
      <w:r w:rsidRPr="009D28EF">
        <w:rPr>
          <w:rFonts w:cs="Arial"/>
          <w:b/>
          <w:szCs w:val="22"/>
          <w:u w:val="single"/>
        </w:rPr>
        <w:t>только в электронном виде</w:t>
      </w:r>
      <w:r w:rsidRPr="009D28EF">
        <w:rPr>
          <w:rFonts w:cs="Arial"/>
          <w:b/>
          <w:szCs w:val="22"/>
        </w:rPr>
        <w:t xml:space="preserve"> на электронном носи</w:t>
      </w:r>
      <w:r w:rsidR="0090451E" w:rsidRPr="009D28EF">
        <w:rPr>
          <w:rFonts w:cs="Arial"/>
          <w:b/>
          <w:szCs w:val="22"/>
        </w:rPr>
        <w:t>теле</w:t>
      </w:r>
      <w:r w:rsidR="00EC3A26" w:rsidRPr="009D28EF">
        <w:rPr>
          <w:szCs w:val="22"/>
        </w:rPr>
        <w:t>;</w:t>
      </w:r>
    </w:p>
    <w:p w:rsidR="009623FB" w:rsidRPr="00036B25" w:rsidRDefault="009623FB" w:rsidP="00523035">
      <w:pPr>
        <w:pStyle w:val="ac"/>
        <w:numPr>
          <w:ilvl w:val="0"/>
          <w:numId w:val="2"/>
        </w:numPr>
        <w:tabs>
          <w:tab w:val="left" w:pos="1418"/>
        </w:tabs>
        <w:ind w:left="1418" w:hanging="341"/>
        <w:contextualSpacing w:val="0"/>
        <w:jc w:val="both"/>
        <w:rPr>
          <w:rFonts w:cs="Arial"/>
          <w:szCs w:val="22"/>
        </w:rPr>
      </w:pPr>
      <w:r w:rsidRPr="00036B25">
        <w:rPr>
          <w:rFonts w:cs="Arial"/>
          <w:szCs w:val="22"/>
        </w:rPr>
        <w:lastRenderedPageBreak/>
        <w:t xml:space="preserve">Копия уведомления о прохождении аккредитации участника закупки, при условии, что статус «аккредитован» действителен в течение не менее </w:t>
      </w:r>
      <w:r w:rsidR="00EF5DDD" w:rsidRPr="00036B25">
        <w:rPr>
          <w:rFonts w:cs="Arial"/>
          <w:szCs w:val="22"/>
        </w:rPr>
        <w:t>3</w:t>
      </w:r>
      <w:r w:rsidRPr="00036B25">
        <w:rPr>
          <w:rFonts w:cs="Arial"/>
          <w:szCs w:val="22"/>
        </w:rPr>
        <w:t xml:space="preserve"> месяцев после даты окончания приема оферт;</w:t>
      </w:r>
    </w:p>
    <w:p w:rsidR="006D1A4F" w:rsidRPr="003902C4" w:rsidRDefault="006D1A4F" w:rsidP="006D1A4F">
      <w:pPr>
        <w:pStyle w:val="ac"/>
        <w:numPr>
          <w:ilvl w:val="0"/>
          <w:numId w:val="2"/>
        </w:numPr>
        <w:tabs>
          <w:tab w:val="left" w:pos="1418"/>
        </w:tabs>
        <w:ind w:left="1418" w:hanging="341"/>
        <w:contextualSpacing w:val="0"/>
        <w:jc w:val="both"/>
        <w:rPr>
          <w:rFonts w:cs="Arial"/>
          <w:szCs w:val="22"/>
        </w:rPr>
      </w:pPr>
      <w:r w:rsidRPr="003902C4">
        <w:rPr>
          <w:rFonts w:cs="Arial"/>
          <w:szCs w:val="22"/>
        </w:rPr>
        <w:t>Письмо (Форма №</w:t>
      </w:r>
      <w:r w:rsidR="0090451E">
        <w:rPr>
          <w:rFonts w:cs="Arial"/>
          <w:szCs w:val="22"/>
        </w:rPr>
        <w:t>9</w:t>
      </w:r>
      <w:r w:rsidRPr="003902C4">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w:t>
      </w:r>
      <w:r w:rsidR="00541929">
        <w:rPr>
          <w:rFonts w:cs="Arial"/>
          <w:szCs w:val="22"/>
        </w:rPr>
        <w:t xml:space="preserve"> или в них вносились изменения);</w:t>
      </w:r>
    </w:p>
    <w:p w:rsidR="009623FB" w:rsidRPr="003902C4" w:rsidRDefault="009623FB" w:rsidP="009623FB">
      <w:pPr>
        <w:pStyle w:val="ac"/>
        <w:numPr>
          <w:ilvl w:val="0"/>
          <w:numId w:val="2"/>
        </w:numPr>
        <w:tabs>
          <w:tab w:val="left" w:pos="1418"/>
        </w:tabs>
        <w:ind w:left="1418" w:hanging="341"/>
        <w:contextualSpacing w:val="0"/>
        <w:jc w:val="both"/>
        <w:rPr>
          <w:rFonts w:cs="Arial"/>
          <w:szCs w:val="22"/>
        </w:rPr>
      </w:pPr>
      <w:r w:rsidRPr="003902C4">
        <w:rPr>
          <w:rFonts w:cs="Arial"/>
        </w:rPr>
        <w:t xml:space="preserve">Опись документов технической части оферты </w:t>
      </w:r>
      <w:r w:rsidRPr="003902C4">
        <w:rPr>
          <w:rFonts w:cs="Arial"/>
          <w:szCs w:val="22"/>
        </w:rPr>
        <w:t>(подписанная уполномоченным лицом и заверенная печатью участника закупки)</w:t>
      </w:r>
      <w:r w:rsidRPr="003902C4">
        <w:rPr>
          <w:rFonts w:cs="Arial"/>
        </w:rPr>
        <w:t>.</w:t>
      </w:r>
    </w:p>
    <w:p w:rsidR="00DE7BED" w:rsidRPr="003902C4" w:rsidRDefault="00DE7BED" w:rsidP="00DE7BED">
      <w:pPr>
        <w:ind w:firstLine="720"/>
        <w:jc w:val="both"/>
        <w:rPr>
          <w:rFonts w:cs="Arial"/>
          <w:szCs w:val="22"/>
        </w:rPr>
      </w:pPr>
      <w:r w:rsidRPr="003902C4">
        <w:rPr>
          <w:rFonts w:cs="Arial"/>
          <w:szCs w:val="22"/>
        </w:rPr>
        <w:t>коммерческая часть:</w:t>
      </w:r>
    </w:p>
    <w:p w:rsidR="003F4095" w:rsidRPr="003902C4" w:rsidRDefault="003F4095" w:rsidP="003F4095">
      <w:pPr>
        <w:pStyle w:val="ac"/>
        <w:numPr>
          <w:ilvl w:val="0"/>
          <w:numId w:val="2"/>
        </w:numPr>
        <w:tabs>
          <w:tab w:val="left" w:pos="1418"/>
        </w:tabs>
        <w:ind w:left="1418" w:hanging="341"/>
        <w:contextualSpacing w:val="0"/>
        <w:jc w:val="both"/>
        <w:rPr>
          <w:rFonts w:cs="Arial"/>
          <w:szCs w:val="22"/>
        </w:rPr>
      </w:pPr>
      <w:r w:rsidRPr="003902C4">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3F4095" w:rsidRPr="000548CD" w:rsidRDefault="003F4095" w:rsidP="003F4095">
      <w:pPr>
        <w:pStyle w:val="ac"/>
        <w:numPr>
          <w:ilvl w:val="0"/>
          <w:numId w:val="2"/>
        </w:numPr>
        <w:tabs>
          <w:tab w:val="left" w:pos="1418"/>
        </w:tabs>
        <w:ind w:left="1418" w:hanging="341"/>
        <w:contextualSpacing w:val="0"/>
        <w:jc w:val="both"/>
        <w:rPr>
          <w:rFonts w:cs="Arial"/>
          <w:szCs w:val="22"/>
        </w:rPr>
      </w:pPr>
      <w:r w:rsidRPr="000548CD">
        <w:rPr>
          <w:rFonts w:cs="Arial"/>
          <w:szCs w:val="22"/>
        </w:rPr>
        <w:t>Договор с Приложениями к нему, подписанные и скрепленные печатью организации в редакции Заказчика, в 2-х экземплярах (Форма 3);</w:t>
      </w:r>
    </w:p>
    <w:p w:rsidR="007213B3" w:rsidRPr="00DB475F" w:rsidRDefault="007213B3" w:rsidP="007213B3">
      <w:pPr>
        <w:pStyle w:val="ac"/>
        <w:numPr>
          <w:ilvl w:val="0"/>
          <w:numId w:val="2"/>
        </w:numPr>
        <w:tabs>
          <w:tab w:val="left" w:pos="1418"/>
        </w:tabs>
        <w:ind w:left="1418" w:hanging="341"/>
        <w:contextualSpacing w:val="0"/>
        <w:jc w:val="both"/>
        <w:rPr>
          <w:rFonts w:cs="Arial"/>
          <w:szCs w:val="22"/>
        </w:rPr>
      </w:pPr>
      <w:r w:rsidRPr="003902C4">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C04C39" w:rsidRPr="003902C4">
        <w:rPr>
          <w:rFonts w:cs="Arial"/>
          <w:szCs w:val="22"/>
        </w:rPr>
        <w:t>вариантов Формы</w:t>
      </w:r>
      <w:r w:rsidRPr="003902C4">
        <w:rPr>
          <w:rFonts w:cs="Arial"/>
          <w:szCs w:val="22"/>
        </w:rPr>
        <w:t xml:space="preserve"> №1</w:t>
      </w:r>
      <w:r w:rsidR="0090451E">
        <w:rPr>
          <w:rFonts w:cs="Arial"/>
          <w:szCs w:val="22"/>
        </w:rPr>
        <w:t>0</w:t>
      </w:r>
      <w:r w:rsidRPr="003902C4">
        <w:rPr>
          <w:rFonts w:cs="Arial"/>
          <w:szCs w:val="22"/>
        </w:rPr>
        <w:t>), подписанное</w:t>
      </w:r>
      <w:r w:rsidRPr="00DB475F">
        <w:rPr>
          <w:rFonts w:cs="Arial"/>
          <w:szCs w:val="22"/>
        </w:rPr>
        <w:t xml:space="preserve">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Надпись на конвертах должна содержать наименование участника закупки и ссылку на настоящее извещение по форме: «</w:t>
      </w:r>
      <w:r w:rsidRPr="00D64AA9">
        <w:rPr>
          <w:rFonts w:cs="Arial"/>
          <w:szCs w:val="22"/>
        </w:rPr>
        <w:t xml:space="preserve">Предложение </w:t>
      </w:r>
      <w:r w:rsidRPr="00256154">
        <w:rPr>
          <w:rFonts w:cs="Arial"/>
          <w:szCs w:val="22"/>
        </w:rPr>
        <w:t xml:space="preserve">на ПДО </w:t>
      </w:r>
      <w:r w:rsidR="003523B8" w:rsidRPr="00256154">
        <w:rPr>
          <w:rFonts w:cs="Arial"/>
          <w:szCs w:val="22"/>
        </w:rPr>
        <w:t>№</w:t>
      </w:r>
      <w:r w:rsidR="0038610D">
        <w:rPr>
          <w:rFonts w:cs="Arial"/>
          <w:szCs w:val="22"/>
        </w:rPr>
        <w:t xml:space="preserve"> </w:t>
      </w:r>
      <w:r w:rsidR="00256154" w:rsidRPr="00256154">
        <w:rPr>
          <w:rFonts w:cs="Arial"/>
          <w:szCs w:val="22"/>
        </w:rPr>
        <w:t>342</w:t>
      </w:r>
      <w:r w:rsidR="003523B8" w:rsidRPr="00256154">
        <w:rPr>
          <w:rFonts w:cs="Arial"/>
          <w:szCs w:val="22"/>
        </w:rPr>
        <w:t>-КР</w:t>
      </w:r>
      <w:r w:rsidR="003523B8" w:rsidRPr="005C0C6F">
        <w:rPr>
          <w:rFonts w:cs="Arial"/>
          <w:szCs w:val="22"/>
        </w:rPr>
        <w:t>-201</w:t>
      </w:r>
      <w:r w:rsidR="00BD3FA6" w:rsidRPr="005C0C6F">
        <w:rPr>
          <w:rFonts w:cs="Arial"/>
          <w:szCs w:val="22"/>
        </w:rPr>
        <w:t>8</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38610D" w:rsidRPr="0038610D">
        <w:rPr>
          <w:rFonts w:cs="Arial"/>
          <w:szCs w:val="22"/>
        </w:rPr>
        <w:t>26.07.2018 г.</w:t>
      </w:r>
      <w:r w:rsidRPr="0038610D">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w:t>
      </w:r>
      <w:r w:rsidR="0038610D">
        <w:rPr>
          <w:rFonts w:cs="Arial"/>
          <w:szCs w:val="22"/>
        </w:rPr>
        <w:t>:</w:t>
      </w:r>
      <w:r w:rsidRPr="002E571A">
        <w:rPr>
          <w:rFonts w:cs="Arial"/>
          <w:szCs w:val="22"/>
        </w:rPr>
        <w:t xml:space="preserve">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w:t>
      </w:r>
      <w:r w:rsidR="0038610D">
        <w:rPr>
          <w:rFonts w:cs="Arial"/>
          <w:szCs w:val="22"/>
        </w:rPr>
        <w:t>:</w:t>
      </w:r>
      <w:r w:rsidRPr="002E571A">
        <w:rPr>
          <w:rFonts w:cs="Arial"/>
          <w:szCs w:val="22"/>
        </w:rPr>
        <w:t xml:space="preserve">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w:t>
      </w:r>
      <w:r w:rsidR="0038610D">
        <w:rPr>
          <w:rFonts w:cs="Arial"/>
          <w:szCs w:val="22"/>
        </w:rPr>
        <w:t>:</w:t>
      </w:r>
      <w:r w:rsidRPr="002E571A">
        <w:rPr>
          <w:rFonts w:cs="Arial"/>
          <w:szCs w:val="22"/>
        </w:rPr>
        <w:t xml:space="preserve">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lastRenderedPageBreak/>
        <w:t>четвертый конверт с надписью</w:t>
      </w:r>
      <w:r w:rsidR="0038610D">
        <w:rPr>
          <w:rFonts w:cs="Arial"/>
          <w:szCs w:val="22"/>
        </w:rPr>
        <w:t>:</w:t>
      </w:r>
      <w:r w:rsidRPr="002E571A">
        <w:rPr>
          <w:rFonts w:cs="Arial"/>
          <w:szCs w:val="22"/>
        </w:rPr>
        <w:t xml:space="preserve">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38610D">
      <w:pPr>
        <w:ind w:left="709"/>
        <w:jc w:val="both"/>
        <w:rPr>
          <w:rFonts w:cs="Arial"/>
          <w:b/>
          <w:szCs w:val="22"/>
        </w:rPr>
      </w:pPr>
      <w:r w:rsidRPr="002E571A">
        <w:rPr>
          <w:rFonts w:cs="Arial"/>
          <w:b/>
          <w:szCs w:val="22"/>
        </w:rPr>
        <w:t>Начало приема оферт – «</w:t>
      </w:r>
      <w:r w:rsidR="0038610D">
        <w:rPr>
          <w:rFonts w:cs="Arial"/>
          <w:b/>
          <w:szCs w:val="22"/>
        </w:rPr>
        <w:t>26</w:t>
      </w:r>
      <w:r w:rsidRPr="002E571A">
        <w:rPr>
          <w:rFonts w:cs="Arial"/>
          <w:b/>
          <w:szCs w:val="22"/>
        </w:rPr>
        <w:t xml:space="preserve">» </w:t>
      </w:r>
      <w:r w:rsidR="0038610D">
        <w:rPr>
          <w:rFonts w:cs="Arial"/>
          <w:b/>
          <w:szCs w:val="22"/>
        </w:rPr>
        <w:t>июля 2018</w:t>
      </w:r>
      <w:r w:rsidRPr="002E571A">
        <w:rPr>
          <w:rFonts w:cs="Arial"/>
          <w:b/>
          <w:szCs w:val="22"/>
        </w:rPr>
        <w:t xml:space="preserve"> года.</w:t>
      </w:r>
    </w:p>
    <w:p w:rsidR="00DE7BED" w:rsidRPr="002E571A" w:rsidRDefault="00DE7BED" w:rsidP="0038610D">
      <w:pPr>
        <w:ind w:left="709"/>
        <w:jc w:val="both"/>
        <w:rPr>
          <w:rFonts w:cs="Arial"/>
          <w:b/>
          <w:szCs w:val="22"/>
        </w:rPr>
      </w:pPr>
      <w:r w:rsidRPr="002E571A">
        <w:rPr>
          <w:rFonts w:cs="Arial"/>
          <w:b/>
          <w:szCs w:val="22"/>
        </w:rPr>
        <w:t xml:space="preserve">Окончание приема оферт – </w:t>
      </w:r>
      <w:r w:rsidR="0038610D">
        <w:rPr>
          <w:rFonts w:cs="Arial"/>
          <w:b/>
          <w:szCs w:val="22"/>
        </w:rPr>
        <w:t>16</w:t>
      </w:r>
      <w:r w:rsidRPr="002E571A">
        <w:rPr>
          <w:rFonts w:cs="Arial"/>
          <w:b/>
          <w:szCs w:val="22"/>
        </w:rPr>
        <w:t>:</w:t>
      </w:r>
      <w:r w:rsidR="0038610D">
        <w:rPr>
          <w:rFonts w:cs="Arial"/>
          <w:b/>
          <w:szCs w:val="22"/>
        </w:rPr>
        <w:t>00</w:t>
      </w:r>
      <w:r w:rsidRPr="002E571A">
        <w:rPr>
          <w:rFonts w:cs="Arial"/>
          <w:b/>
          <w:szCs w:val="22"/>
        </w:rPr>
        <w:t xml:space="preserve"> «</w:t>
      </w:r>
      <w:r w:rsidR="0038610D">
        <w:rPr>
          <w:rFonts w:cs="Arial"/>
          <w:b/>
          <w:szCs w:val="22"/>
        </w:rPr>
        <w:t>09</w:t>
      </w:r>
      <w:r w:rsidRPr="002E571A">
        <w:rPr>
          <w:rFonts w:cs="Arial"/>
          <w:b/>
          <w:szCs w:val="22"/>
        </w:rPr>
        <w:t xml:space="preserve">» </w:t>
      </w:r>
      <w:r w:rsidR="0038610D">
        <w:rPr>
          <w:rFonts w:cs="Arial"/>
          <w:b/>
          <w:szCs w:val="22"/>
        </w:rPr>
        <w:t>августа 2018</w:t>
      </w:r>
      <w:r w:rsidRPr="002E571A">
        <w:rPr>
          <w:rFonts w:cs="Arial"/>
          <w:b/>
          <w:szCs w:val="22"/>
        </w:rPr>
        <w:t xml:space="preserve"> года.</w:t>
      </w:r>
    </w:p>
    <w:p w:rsidR="00DE7BED" w:rsidRPr="002E571A" w:rsidRDefault="00DE7BED" w:rsidP="0038610D">
      <w:pPr>
        <w:ind w:left="709"/>
        <w:jc w:val="both"/>
        <w:rPr>
          <w:rFonts w:cs="Arial"/>
          <w:b/>
          <w:szCs w:val="22"/>
        </w:rPr>
      </w:pPr>
      <w:r w:rsidRPr="002E571A">
        <w:rPr>
          <w:rFonts w:cs="Arial"/>
          <w:b/>
          <w:szCs w:val="22"/>
        </w:rPr>
        <w:t>Срок для определения победителя – до «</w:t>
      </w:r>
      <w:r w:rsidR="0038610D">
        <w:rPr>
          <w:rFonts w:cs="Arial"/>
          <w:b/>
          <w:szCs w:val="22"/>
        </w:rPr>
        <w:t>31</w:t>
      </w:r>
      <w:r w:rsidRPr="002E571A">
        <w:rPr>
          <w:rFonts w:cs="Arial"/>
          <w:b/>
          <w:szCs w:val="22"/>
        </w:rPr>
        <w:t>»</w:t>
      </w:r>
      <w:r w:rsidR="0038610D">
        <w:rPr>
          <w:rFonts w:cs="Arial"/>
          <w:b/>
          <w:szCs w:val="22"/>
        </w:rPr>
        <w:t xml:space="preserve"> октября 2018</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38610D">
        <w:rPr>
          <w:rFonts w:cs="Arial"/>
          <w:szCs w:val="22"/>
        </w:rPr>
        <w:t>06</w:t>
      </w:r>
      <w:r w:rsidRPr="002E571A">
        <w:rPr>
          <w:rFonts w:cs="Arial"/>
          <w:szCs w:val="22"/>
        </w:rPr>
        <w:t xml:space="preserve">» </w:t>
      </w:r>
      <w:r w:rsidR="0038610D">
        <w:rPr>
          <w:rFonts w:cs="Arial"/>
          <w:szCs w:val="22"/>
        </w:rPr>
        <w:t>августа 2018</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w:t>
      </w:r>
      <w:r w:rsidR="00952F4D" w:rsidRPr="002E571A">
        <w:rPr>
          <w:rFonts w:cs="Arial"/>
          <w:szCs w:val="22"/>
        </w:rPr>
        <w:t>предложения без</w:t>
      </w:r>
      <w:r w:rsidRPr="002E571A">
        <w:rPr>
          <w:rFonts w:cs="Arial"/>
          <w:szCs w:val="22"/>
        </w:rPr>
        <w:t xml:space="preserve">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обращаться:</w:t>
      </w:r>
    </w:p>
    <w:p w:rsidR="0038610D" w:rsidRPr="0038610D" w:rsidRDefault="0038610D" w:rsidP="0038610D">
      <w:pPr>
        <w:ind w:firstLine="708"/>
        <w:jc w:val="both"/>
        <w:rPr>
          <w:rFonts w:cs="Arial"/>
          <w:szCs w:val="22"/>
        </w:rPr>
      </w:pPr>
      <w:r w:rsidRPr="0038610D">
        <w:rPr>
          <w:rFonts w:cs="Arial"/>
          <w:szCs w:val="22"/>
        </w:rPr>
        <w:t>к ведущему специалисту Тендерного комитета ОАО «Славнефть-ЯНОС» Прокофьевой Елене Геннадьевне.</w:t>
      </w:r>
    </w:p>
    <w:p w:rsidR="0038610D" w:rsidRPr="0038610D" w:rsidRDefault="0038610D" w:rsidP="0038610D">
      <w:pPr>
        <w:spacing w:before="0"/>
        <w:ind w:firstLine="709"/>
        <w:jc w:val="both"/>
        <w:rPr>
          <w:rFonts w:cs="Arial"/>
          <w:szCs w:val="22"/>
        </w:rPr>
      </w:pPr>
      <w:r w:rsidRPr="0038610D">
        <w:rPr>
          <w:rFonts w:cs="Arial"/>
          <w:szCs w:val="22"/>
        </w:rPr>
        <w:t xml:space="preserve">Контактные данные: телефон: (4852) 49-90-34, E-mail: </w:t>
      </w:r>
      <w:hyperlink r:id="rId7" w:history="1">
        <w:r w:rsidRPr="0038610D">
          <w:rPr>
            <w:rStyle w:val="ae"/>
            <w:rFonts w:cs="Arial"/>
            <w:szCs w:val="22"/>
          </w:rPr>
          <w:t>ProkofievaEG@yanos.slavneft.ru</w:t>
        </w:r>
      </w:hyperlink>
    </w:p>
    <w:p w:rsidR="0038610D" w:rsidRPr="0038610D" w:rsidRDefault="0038610D" w:rsidP="0038610D">
      <w:pPr>
        <w:spacing w:before="0"/>
        <w:ind w:firstLine="709"/>
        <w:jc w:val="both"/>
        <w:rPr>
          <w:rFonts w:cs="Arial"/>
          <w:szCs w:val="22"/>
          <w:u w:val="single"/>
        </w:rPr>
      </w:pPr>
      <w:hyperlink r:id="rId8" w:history="1">
        <w:r w:rsidRPr="0038610D">
          <w:rPr>
            <w:rStyle w:val="ae"/>
            <w:rFonts w:cs="Arial"/>
            <w:szCs w:val="22"/>
            <w:lang w:val="en-US"/>
          </w:rPr>
          <w:t>tender</w:t>
        </w:r>
        <w:r w:rsidRPr="0038610D">
          <w:rPr>
            <w:rStyle w:val="ae"/>
            <w:rFonts w:cs="Arial"/>
            <w:szCs w:val="22"/>
          </w:rPr>
          <w:t>@</w:t>
        </w:r>
        <w:r w:rsidRPr="0038610D">
          <w:rPr>
            <w:rStyle w:val="ae"/>
            <w:rFonts w:cs="Arial"/>
            <w:szCs w:val="22"/>
            <w:lang w:val="en-US"/>
          </w:rPr>
          <w:t>yanos</w:t>
        </w:r>
        <w:r w:rsidRPr="0038610D">
          <w:rPr>
            <w:rStyle w:val="ae"/>
            <w:rFonts w:cs="Arial"/>
            <w:szCs w:val="22"/>
          </w:rPr>
          <w:t>.</w:t>
        </w:r>
        <w:r w:rsidRPr="0038610D">
          <w:rPr>
            <w:rStyle w:val="ae"/>
            <w:rFonts w:cs="Arial"/>
            <w:szCs w:val="22"/>
            <w:lang w:val="en-US"/>
          </w:rPr>
          <w:t>slavneft</w:t>
        </w:r>
        <w:r w:rsidRPr="0038610D">
          <w:rPr>
            <w:rStyle w:val="ae"/>
            <w:rFonts w:cs="Arial"/>
            <w:szCs w:val="22"/>
          </w:rPr>
          <w:t>.</w:t>
        </w:r>
        <w:r w:rsidRPr="0038610D">
          <w:rPr>
            <w:rStyle w:val="ae"/>
            <w:rFonts w:cs="Arial"/>
            <w:szCs w:val="22"/>
            <w:lang w:val="en-US"/>
          </w:rPr>
          <w: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952F4D" w:rsidRPr="002E571A">
        <w:rPr>
          <w:rFonts w:cs="Arial"/>
          <w:szCs w:val="22"/>
        </w:rPr>
        <w:t>сайте не</w:t>
      </w:r>
      <w:r w:rsidRPr="002E571A">
        <w:rPr>
          <w:rFonts w:cs="Arial"/>
          <w:szCs w:val="22"/>
        </w:rPr>
        <w:t xml:space="preserve">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38610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38610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38610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w:t>
      </w:r>
      <w:r w:rsidRPr="002E571A">
        <w:rPr>
          <w:rFonts w:cs="Arial"/>
          <w:szCs w:val="22"/>
        </w:rPr>
        <w:lastRenderedPageBreak/>
        <w:t xml:space="preserve">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705E39">
        <w:rPr>
          <w:rFonts w:cs="Arial"/>
          <w:szCs w:val="22"/>
        </w:rPr>
        <w:t>3</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w:t>
      </w:r>
      <w:r w:rsidR="00952F4D" w:rsidRPr="002E571A">
        <w:rPr>
          <w:rFonts w:cs="Arial"/>
          <w:szCs w:val="22"/>
        </w:rPr>
        <w:t>оферты в</w:t>
      </w:r>
      <w:r w:rsidRPr="002E571A">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Pr="0088163B" w:rsidRDefault="00204822" w:rsidP="00DE7BED">
      <w:pPr>
        <w:rPr>
          <w:sz w:val="24"/>
        </w:rPr>
      </w:pPr>
    </w:p>
    <w:p w:rsidR="00DE7BED" w:rsidRPr="00B445D7" w:rsidRDefault="00DE7BED" w:rsidP="004910B6">
      <w:pPr>
        <w:spacing w:before="0"/>
      </w:pPr>
      <w:r w:rsidRPr="00780A52">
        <w:t>Перечень документов в сост</w:t>
      </w:r>
      <w:r w:rsidR="00E85DE8" w:rsidRPr="00780A52">
        <w:t xml:space="preserve">аве Предложения </w:t>
      </w:r>
      <w:r w:rsidR="00E85DE8" w:rsidRPr="00256154">
        <w:t>делать оферты №</w:t>
      </w:r>
      <w:r w:rsidR="005C0C6F" w:rsidRPr="00256154">
        <w:t>3</w:t>
      </w:r>
      <w:r w:rsidR="00256154" w:rsidRPr="00256154">
        <w:t>42</w:t>
      </w:r>
      <w:r w:rsidR="00E85DE8" w:rsidRPr="009857EC">
        <w:t>-КР</w:t>
      </w:r>
      <w:r w:rsidR="00E85DE8" w:rsidRPr="0088163B">
        <w:t>-</w:t>
      </w:r>
      <w:r w:rsidR="00E85DE8" w:rsidRPr="00780A52">
        <w:t>201</w:t>
      </w:r>
      <w:r w:rsidR="00BD3FA6">
        <w:t>8</w:t>
      </w:r>
      <w:r w:rsidRPr="00B445D7">
        <w:t xml:space="preserve"> от </w:t>
      </w:r>
      <w:r w:rsidR="0038610D" w:rsidRPr="0038610D">
        <w:t>26.07.2018 г.</w:t>
      </w:r>
      <w:r w:rsidRPr="0038610D">
        <w:t>:</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 xml:space="preserve">Извещение о согласии сделать </w:t>
      </w:r>
      <w:r w:rsidR="00A779F4" w:rsidRPr="00B25A57">
        <w:t>оферту» в</w:t>
      </w:r>
      <w:r w:rsidRPr="00B25A57">
        <w:t xml:space="preserve"> 1 экз.</w:t>
      </w:r>
    </w:p>
    <w:p w:rsidR="00DE7BED" w:rsidRPr="00691875" w:rsidRDefault="00DE7BED" w:rsidP="004910B6">
      <w:pPr>
        <w:spacing w:before="0"/>
      </w:pPr>
      <w:r w:rsidRPr="00B25A57">
        <w:t xml:space="preserve">5. </w:t>
      </w:r>
      <w:r w:rsidR="00B25A57" w:rsidRPr="00B25A57">
        <w:t>Форма «</w:t>
      </w:r>
      <w:r w:rsidRPr="00B25A57">
        <w:t xml:space="preserve">Предложение о </w:t>
      </w:r>
      <w:r w:rsidRPr="00691875">
        <w:t>заключении договора</w:t>
      </w:r>
      <w:r w:rsidR="00B25A57" w:rsidRPr="00691875">
        <w:t>»</w:t>
      </w:r>
      <w:r w:rsidRPr="00691875">
        <w:t xml:space="preserve"> в 1 экз.</w:t>
      </w:r>
    </w:p>
    <w:p w:rsidR="00DE7BED" w:rsidRPr="00691875" w:rsidRDefault="0006495D" w:rsidP="004910B6">
      <w:pPr>
        <w:spacing w:before="0"/>
      </w:pPr>
      <w:r w:rsidRPr="00691875">
        <w:t>6</w:t>
      </w:r>
      <w:r w:rsidR="00DE7BED" w:rsidRPr="00691875">
        <w:t>. Форма «Перечень аффилированных организаций» в 1 экз.</w:t>
      </w:r>
    </w:p>
    <w:p w:rsidR="00923CDA" w:rsidRPr="00B10641" w:rsidRDefault="00923CDA" w:rsidP="00DA656A">
      <w:pPr>
        <w:spacing w:before="0"/>
        <w:jc w:val="both"/>
        <w:rPr>
          <w:rFonts w:cs="Arial"/>
          <w:szCs w:val="22"/>
        </w:rPr>
      </w:pPr>
      <w:r w:rsidRPr="00B10641">
        <w:t xml:space="preserve">7. </w:t>
      </w:r>
      <w:r w:rsidR="00B25A57" w:rsidRPr="00B10641">
        <w:t>Форма «</w:t>
      </w:r>
      <w:r w:rsidR="00B10641" w:rsidRPr="00B10641">
        <w:rPr>
          <w:rFonts w:cs="Arial"/>
          <w:szCs w:val="22"/>
        </w:rPr>
        <w:t>Справка об опыте работы на опасных производственных объектах за последние три года</w:t>
      </w:r>
      <w:r w:rsidR="00B25A57" w:rsidRPr="00B10641">
        <w:rPr>
          <w:rFonts w:cs="Arial"/>
          <w:szCs w:val="22"/>
        </w:rPr>
        <w:t>»</w:t>
      </w:r>
      <w:r w:rsidRPr="00B10641">
        <w:rPr>
          <w:rFonts w:cs="Arial"/>
          <w:szCs w:val="22"/>
        </w:rPr>
        <w:t xml:space="preserve"> в 1 экз.</w:t>
      </w:r>
    </w:p>
    <w:p w:rsidR="00BA2B15" w:rsidRDefault="00BA2B15" w:rsidP="004910B6">
      <w:pPr>
        <w:spacing w:before="0"/>
      </w:pPr>
      <w:r w:rsidRPr="00351C63">
        <w:rPr>
          <w:rFonts w:cs="Arial"/>
          <w:szCs w:val="22"/>
        </w:rPr>
        <w:t xml:space="preserve">8. </w:t>
      </w:r>
      <w:r w:rsidRPr="00351C63">
        <w:t>Форма</w:t>
      </w:r>
      <w:r w:rsidRPr="00351C63">
        <w:rPr>
          <w:rFonts w:cs="Arial"/>
          <w:szCs w:val="22"/>
        </w:rPr>
        <w:t xml:space="preserve"> «Справка о кадровых ресурсах» в 1 экз</w:t>
      </w:r>
      <w:r w:rsidRPr="00351C63">
        <w:t>.</w:t>
      </w:r>
    </w:p>
    <w:p w:rsidR="00AE23C8" w:rsidRPr="003902C4" w:rsidRDefault="00DA656A" w:rsidP="00AE23C8">
      <w:pPr>
        <w:spacing w:before="0"/>
        <w:rPr>
          <w:rFonts w:cs="Arial"/>
          <w:szCs w:val="22"/>
        </w:rPr>
      </w:pPr>
      <w:r>
        <w:rPr>
          <w:rFonts w:cs="Arial"/>
          <w:szCs w:val="22"/>
        </w:rPr>
        <w:t>9</w:t>
      </w:r>
      <w:r w:rsidR="00AE23C8" w:rsidRPr="00476093">
        <w:rPr>
          <w:rFonts w:cs="Arial"/>
          <w:szCs w:val="22"/>
        </w:rPr>
        <w:t xml:space="preserve">. </w:t>
      </w:r>
      <w:r w:rsidR="00AE23C8" w:rsidRPr="003902C4">
        <w:rPr>
          <w:rFonts w:cs="Arial"/>
          <w:szCs w:val="22"/>
        </w:rPr>
        <w:t>Форма «Об отсутствии изменений в уставных и регистрационных документах контрагента» в 1 экз.</w:t>
      </w:r>
    </w:p>
    <w:p w:rsidR="00AE23C8" w:rsidRDefault="00AE23C8" w:rsidP="00AE23C8">
      <w:pPr>
        <w:spacing w:before="0"/>
        <w:rPr>
          <w:rFonts w:cs="Arial"/>
          <w:szCs w:val="22"/>
        </w:rPr>
      </w:pPr>
      <w:r w:rsidRPr="003902C4">
        <w:rPr>
          <w:rFonts w:cs="Arial"/>
          <w:szCs w:val="22"/>
        </w:rPr>
        <w:t>1</w:t>
      </w:r>
      <w:r w:rsidR="00DA656A">
        <w:rPr>
          <w:rFonts w:cs="Arial"/>
          <w:szCs w:val="22"/>
        </w:rPr>
        <w:t>0</w:t>
      </w:r>
      <w:r w:rsidRPr="003902C4">
        <w:rPr>
          <w:rFonts w:cs="Arial"/>
          <w:szCs w:val="22"/>
        </w:rPr>
        <w:t>. Форма «Письмо о размере сделки» в 1 экз.</w:t>
      </w: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w:t>
      </w:r>
      <w:r w:rsidR="00DA656A">
        <w:rPr>
          <w:rFonts w:cs="Arial"/>
          <w:szCs w:val="22"/>
        </w:rPr>
        <w:t xml:space="preserve"> </w:t>
      </w:r>
      <w:r w:rsidR="00621038">
        <w:rPr>
          <w:rFonts w:cs="Arial"/>
          <w:szCs w:val="22"/>
        </w:rPr>
        <w:t>Уржумов</w:t>
      </w:r>
      <w:bookmarkStart w:id="0" w:name="_GoBack"/>
      <w:bookmarkEnd w:id="0"/>
    </w:p>
    <w:sectPr w:rsidR="00EF1336" w:rsidSect="00A71E30">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610D" w:rsidRDefault="0038610D" w:rsidP="00FB07D9">
      <w:pPr>
        <w:spacing w:before="0"/>
      </w:pPr>
      <w:r>
        <w:separator/>
      </w:r>
    </w:p>
  </w:endnote>
  <w:endnote w:type="continuationSeparator" w:id="0">
    <w:p w:rsidR="0038610D" w:rsidRDefault="0038610D"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610D" w:rsidRDefault="0038610D" w:rsidP="00FB07D9">
      <w:pPr>
        <w:spacing w:before="0"/>
      </w:pPr>
      <w:r>
        <w:separator/>
      </w:r>
    </w:p>
  </w:footnote>
  <w:footnote w:type="continuationSeparator" w:id="0">
    <w:p w:rsidR="0038610D" w:rsidRDefault="0038610D"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458595C"/>
    <w:multiLevelType w:val="hybridMultilevel"/>
    <w:tmpl w:val="4712FB7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25C661EF"/>
    <w:multiLevelType w:val="hybridMultilevel"/>
    <w:tmpl w:val="9EE68B88"/>
    <w:lvl w:ilvl="0" w:tplc="729C33F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5CE13EC"/>
    <w:multiLevelType w:val="hybridMultilevel"/>
    <w:tmpl w:val="4E8264E2"/>
    <w:lvl w:ilvl="0" w:tplc="F4C2661A">
      <w:start w:val="3"/>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3" w15:restartNumberingAfterBreak="0">
    <w:nsid w:val="3D4835E3"/>
    <w:multiLevelType w:val="hybridMultilevel"/>
    <w:tmpl w:val="DCC2853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15:restartNumberingAfterBreak="0">
    <w:nsid w:val="57452B1E"/>
    <w:multiLevelType w:val="hybridMultilevel"/>
    <w:tmpl w:val="9CF61F5E"/>
    <w:lvl w:ilvl="0" w:tplc="EE82B4EC">
      <w:start w:val="1"/>
      <w:numFmt w:val="decimal"/>
      <w:lvlText w:val="%1."/>
      <w:lvlJc w:val="left"/>
      <w:pPr>
        <w:tabs>
          <w:tab w:val="num" w:pos="113"/>
        </w:tabs>
        <w:ind w:left="113" w:hanging="11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7"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15:restartNumberingAfterBreak="0">
    <w:nsid w:val="676D17C3"/>
    <w:multiLevelType w:val="hybridMultilevel"/>
    <w:tmpl w:val="AB44049A"/>
    <w:lvl w:ilvl="0" w:tplc="729C33FE">
      <w:start w:val="1"/>
      <w:numFmt w:val="bullet"/>
      <w:lvlText w:val="−"/>
      <w:lvlJc w:val="left"/>
      <w:pPr>
        <w:ind w:left="1060" w:hanging="360"/>
      </w:pPr>
      <w:rPr>
        <w:rFonts w:ascii="Times New Roman" w:hAnsi="Times New Roman" w:cs="Times New Roman"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19"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20" w15:restartNumberingAfterBreak="0">
    <w:nsid w:val="6F962FC0"/>
    <w:multiLevelType w:val="hybridMultilevel"/>
    <w:tmpl w:val="30848564"/>
    <w:lvl w:ilvl="0" w:tplc="729C33F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1"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abstractNum w:abstractNumId="22" w15:restartNumberingAfterBreak="0">
    <w:nsid w:val="7CEE7859"/>
    <w:multiLevelType w:val="hybridMultilevel"/>
    <w:tmpl w:val="8CE01824"/>
    <w:lvl w:ilvl="0" w:tplc="729C33F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14"/>
  </w:num>
  <w:num w:numId="2">
    <w:abstractNumId w:val="17"/>
  </w:num>
  <w:num w:numId="3">
    <w:abstractNumId w:val="0"/>
  </w:num>
  <w:num w:numId="4">
    <w:abstractNumId w:val="2"/>
  </w:num>
  <w:num w:numId="5">
    <w:abstractNumId w:val="11"/>
  </w:num>
  <w:num w:numId="6">
    <w:abstractNumId w:val="12"/>
  </w:num>
  <w:num w:numId="7">
    <w:abstractNumId w:val="16"/>
  </w:num>
  <w:num w:numId="8">
    <w:abstractNumId w:val="2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5"/>
  </w:num>
  <w:num w:numId="11">
    <w:abstractNumId w:val="9"/>
  </w:num>
  <w:num w:numId="12">
    <w:abstractNumId w:val="22"/>
  </w:num>
  <w:num w:numId="13">
    <w:abstractNumId w:val="13"/>
  </w:num>
  <w:num w:numId="14">
    <w:abstractNumId w:val="20"/>
  </w:num>
  <w:num w:numId="15">
    <w:abstractNumId w:val="18"/>
  </w:num>
  <w:num w:numId="16">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0E73"/>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3CF"/>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6B25"/>
    <w:rsid w:val="00037871"/>
    <w:rsid w:val="00037AD6"/>
    <w:rsid w:val="00037EB9"/>
    <w:rsid w:val="0004031D"/>
    <w:rsid w:val="000403B2"/>
    <w:rsid w:val="0004040E"/>
    <w:rsid w:val="000412F1"/>
    <w:rsid w:val="000415F4"/>
    <w:rsid w:val="00041B32"/>
    <w:rsid w:val="00042051"/>
    <w:rsid w:val="0004256E"/>
    <w:rsid w:val="00042D86"/>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3F6"/>
    <w:rsid w:val="000655C4"/>
    <w:rsid w:val="0006564E"/>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2E6A"/>
    <w:rsid w:val="0007305B"/>
    <w:rsid w:val="00073511"/>
    <w:rsid w:val="0007366B"/>
    <w:rsid w:val="00073C36"/>
    <w:rsid w:val="00073C9C"/>
    <w:rsid w:val="00074230"/>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459"/>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B23"/>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3FD"/>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0A79"/>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5C4"/>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2A1"/>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4EE1"/>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D25"/>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6E5F"/>
    <w:rsid w:val="001872D1"/>
    <w:rsid w:val="001878C7"/>
    <w:rsid w:val="00190A99"/>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2B"/>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DDF"/>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4EF6"/>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6A"/>
    <w:rsid w:val="001D14E0"/>
    <w:rsid w:val="001D1684"/>
    <w:rsid w:val="001D1ADE"/>
    <w:rsid w:val="001D1ED8"/>
    <w:rsid w:val="001D2186"/>
    <w:rsid w:val="001D21A8"/>
    <w:rsid w:val="001D321D"/>
    <w:rsid w:val="001D381B"/>
    <w:rsid w:val="001D38BE"/>
    <w:rsid w:val="001D39A5"/>
    <w:rsid w:val="001D39B6"/>
    <w:rsid w:val="001D3BEE"/>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4ABA"/>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534"/>
    <w:rsid w:val="002236E4"/>
    <w:rsid w:val="002237FE"/>
    <w:rsid w:val="002239E6"/>
    <w:rsid w:val="0022404A"/>
    <w:rsid w:val="002242A2"/>
    <w:rsid w:val="00224574"/>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377"/>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66F"/>
    <w:rsid w:val="00254D60"/>
    <w:rsid w:val="00254D8A"/>
    <w:rsid w:val="00255366"/>
    <w:rsid w:val="00255907"/>
    <w:rsid w:val="00255DDB"/>
    <w:rsid w:val="00256154"/>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75"/>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2A2"/>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0E1E"/>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01"/>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A46"/>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3CA"/>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1C63"/>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ABC"/>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424"/>
    <w:rsid w:val="003737FB"/>
    <w:rsid w:val="00373B6C"/>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221"/>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0D"/>
    <w:rsid w:val="00386177"/>
    <w:rsid w:val="00386C51"/>
    <w:rsid w:val="00386EB0"/>
    <w:rsid w:val="00387031"/>
    <w:rsid w:val="00387486"/>
    <w:rsid w:val="00387778"/>
    <w:rsid w:val="00387BCC"/>
    <w:rsid w:val="00390096"/>
    <w:rsid w:val="0039013C"/>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3EC2"/>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DC3"/>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830"/>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480"/>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929"/>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E00"/>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65D8"/>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6E8C"/>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0C6F"/>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B4"/>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8A7"/>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586"/>
    <w:rsid w:val="006715C2"/>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73E"/>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875"/>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2F11"/>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0A6"/>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0FF0"/>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05"/>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5E50"/>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4AD"/>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57E34"/>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67DB6"/>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96B6E"/>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0E9C"/>
    <w:rsid w:val="007B1296"/>
    <w:rsid w:val="007B13EC"/>
    <w:rsid w:val="007B1CCF"/>
    <w:rsid w:val="007B1D26"/>
    <w:rsid w:val="007B1EF2"/>
    <w:rsid w:val="007B2A4C"/>
    <w:rsid w:val="007B2D31"/>
    <w:rsid w:val="007B2FCC"/>
    <w:rsid w:val="007B33AE"/>
    <w:rsid w:val="007B3FBB"/>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711"/>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0EC4"/>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E2D"/>
    <w:rsid w:val="00880FAD"/>
    <w:rsid w:val="00880FEC"/>
    <w:rsid w:val="00881143"/>
    <w:rsid w:val="00881596"/>
    <w:rsid w:val="008815A8"/>
    <w:rsid w:val="008815FB"/>
    <w:rsid w:val="0088163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48E"/>
    <w:rsid w:val="008A694D"/>
    <w:rsid w:val="008A69A6"/>
    <w:rsid w:val="008A7383"/>
    <w:rsid w:val="008A75CC"/>
    <w:rsid w:val="008A76AE"/>
    <w:rsid w:val="008A7F48"/>
    <w:rsid w:val="008B0840"/>
    <w:rsid w:val="008B0DBA"/>
    <w:rsid w:val="008B0FA2"/>
    <w:rsid w:val="008B1998"/>
    <w:rsid w:val="008B1CC6"/>
    <w:rsid w:val="008B1D8C"/>
    <w:rsid w:val="008B1E41"/>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7A8"/>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389F"/>
    <w:rsid w:val="0090438F"/>
    <w:rsid w:val="0090451E"/>
    <w:rsid w:val="00904765"/>
    <w:rsid w:val="00904CF1"/>
    <w:rsid w:val="00904FF3"/>
    <w:rsid w:val="009051EA"/>
    <w:rsid w:val="00905740"/>
    <w:rsid w:val="00905DE2"/>
    <w:rsid w:val="0090677A"/>
    <w:rsid w:val="00906B08"/>
    <w:rsid w:val="00906CA3"/>
    <w:rsid w:val="00906CA7"/>
    <w:rsid w:val="00906CE8"/>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750"/>
    <w:rsid w:val="00965970"/>
    <w:rsid w:val="00965C40"/>
    <w:rsid w:val="009660B1"/>
    <w:rsid w:val="009666BD"/>
    <w:rsid w:val="009668B2"/>
    <w:rsid w:val="00966B79"/>
    <w:rsid w:val="009670E5"/>
    <w:rsid w:val="0096713A"/>
    <w:rsid w:val="0096730A"/>
    <w:rsid w:val="009673BF"/>
    <w:rsid w:val="00967707"/>
    <w:rsid w:val="00967A0E"/>
    <w:rsid w:val="009702C9"/>
    <w:rsid w:val="0097073E"/>
    <w:rsid w:val="00971078"/>
    <w:rsid w:val="0097147E"/>
    <w:rsid w:val="0097163C"/>
    <w:rsid w:val="00971695"/>
    <w:rsid w:val="009719ED"/>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7EC"/>
    <w:rsid w:val="00985B13"/>
    <w:rsid w:val="00985D9E"/>
    <w:rsid w:val="009861BE"/>
    <w:rsid w:val="009862B3"/>
    <w:rsid w:val="009864F3"/>
    <w:rsid w:val="00986608"/>
    <w:rsid w:val="00986719"/>
    <w:rsid w:val="0098694E"/>
    <w:rsid w:val="00986B19"/>
    <w:rsid w:val="00986E6B"/>
    <w:rsid w:val="00986E80"/>
    <w:rsid w:val="00987261"/>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8EF"/>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9DF"/>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2573"/>
    <w:rsid w:val="00A233B2"/>
    <w:rsid w:val="00A23447"/>
    <w:rsid w:val="00A23451"/>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B97"/>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51C"/>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E30"/>
    <w:rsid w:val="00A71F5A"/>
    <w:rsid w:val="00A726CE"/>
    <w:rsid w:val="00A730E0"/>
    <w:rsid w:val="00A73509"/>
    <w:rsid w:val="00A7364F"/>
    <w:rsid w:val="00A73A04"/>
    <w:rsid w:val="00A73DB2"/>
    <w:rsid w:val="00A740AB"/>
    <w:rsid w:val="00A74796"/>
    <w:rsid w:val="00A747AD"/>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28E4"/>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1C5"/>
    <w:rsid w:val="00AD52B4"/>
    <w:rsid w:val="00AD5582"/>
    <w:rsid w:val="00AD571F"/>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4ACE"/>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641"/>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481"/>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6EC"/>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A756B"/>
    <w:rsid w:val="00BB05D2"/>
    <w:rsid w:val="00BB0EA3"/>
    <w:rsid w:val="00BB111C"/>
    <w:rsid w:val="00BB1507"/>
    <w:rsid w:val="00BB1569"/>
    <w:rsid w:val="00BB1AFE"/>
    <w:rsid w:val="00BB2493"/>
    <w:rsid w:val="00BB257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22D0"/>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6D14"/>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AD2"/>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3955"/>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AD"/>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40F"/>
    <w:rsid w:val="00D62F84"/>
    <w:rsid w:val="00D63F06"/>
    <w:rsid w:val="00D63FCD"/>
    <w:rsid w:val="00D6461A"/>
    <w:rsid w:val="00D6472E"/>
    <w:rsid w:val="00D64AA9"/>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2"/>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56A"/>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183A"/>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B1B"/>
    <w:rsid w:val="00E45DE2"/>
    <w:rsid w:val="00E46775"/>
    <w:rsid w:val="00E4681D"/>
    <w:rsid w:val="00E47363"/>
    <w:rsid w:val="00E47752"/>
    <w:rsid w:val="00E47A4B"/>
    <w:rsid w:val="00E50203"/>
    <w:rsid w:val="00E5045E"/>
    <w:rsid w:val="00E50AC8"/>
    <w:rsid w:val="00E50C65"/>
    <w:rsid w:val="00E50FCD"/>
    <w:rsid w:val="00E51011"/>
    <w:rsid w:val="00E51087"/>
    <w:rsid w:val="00E51164"/>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7EC"/>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660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8D"/>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A26"/>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268"/>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42F"/>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3D7"/>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0BB"/>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1FE"/>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363"/>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96F"/>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7F0"/>
    <w:rsid w:val="00FE6A79"/>
    <w:rsid w:val="00FE7674"/>
    <w:rsid w:val="00FE7683"/>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6F879"/>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yanos.slavneft.ru" TargetMode="External"/><Relationship Id="rId3" Type="http://schemas.openxmlformats.org/officeDocument/2006/relationships/settings" Target="settings.xml"/><Relationship Id="rId7" Type="http://schemas.openxmlformats.org/officeDocument/2006/relationships/hyperlink" Target="mailto:ProkofievaEG@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2694</Words>
  <Characters>15358</Characters>
  <Application>Microsoft Office Word</Application>
  <DocSecurity>0</DocSecurity>
  <Lines>127</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prokofievaeg</cp:lastModifiedBy>
  <cp:revision>2</cp:revision>
  <cp:lastPrinted>2018-07-26T07:58:00Z</cp:lastPrinted>
  <dcterms:created xsi:type="dcterms:W3CDTF">2018-07-26T07:59:00Z</dcterms:created>
  <dcterms:modified xsi:type="dcterms:W3CDTF">2018-07-26T07:59:00Z</dcterms:modified>
</cp:coreProperties>
</file>